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C597" w14:textId="2FB65503" w:rsidR="007C1EA5" w:rsidRDefault="00A433B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E70721">
        <w:rPr>
          <w:rFonts w:ascii="Times New Roman" w:hAnsi="Times New Roman"/>
          <w:sz w:val="44"/>
          <w:szCs w:val="44"/>
        </w:rPr>
        <w:t>Parkoviště za školou, ul. V</w:t>
      </w:r>
      <w:r>
        <w:rPr>
          <w:rFonts w:ascii="Times New Roman" w:hAnsi="Times New Roman"/>
          <w:sz w:val="44"/>
          <w:szCs w:val="44"/>
        </w:rPr>
        <w:t> </w:t>
      </w:r>
      <w:r w:rsidRPr="00E70721">
        <w:rPr>
          <w:rFonts w:ascii="Times New Roman" w:hAnsi="Times New Roman"/>
          <w:sz w:val="44"/>
          <w:szCs w:val="44"/>
        </w:rPr>
        <w:t>Zálomu</w:t>
      </w:r>
    </w:p>
    <w:p w14:paraId="05701099" w14:textId="00E82E02" w:rsidR="00A433B5" w:rsidRDefault="00A433B5" w:rsidP="00A433B5">
      <w:pPr>
        <w:rPr>
          <w:lang w:eastAsia="en-US"/>
        </w:rPr>
      </w:pPr>
    </w:p>
    <w:p w14:paraId="6639B500" w14:textId="4EE1BCA2" w:rsidR="00A433B5" w:rsidRDefault="00A433B5" w:rsidP="00A433B5">
      <w:pPr>
        <w:rPr>
          <w:lang w:eastAsia="en-US"/>
        </w:rPr>
      </w:pPr>
    </w:p>
    <w:p w14:paraId="450E6CEA" w14:textId="77777777" w:rsidR="00A433B5" w:rsidRPr="00A433B5" w:rsidRDefault="00A433B5" w:rsidP="00A433B5">
      <w:pPr>
        <w:rPr>
          <w:lang w:eastAsia="en-US"/>
        </w:rPr>
      </w:pPr>
    </w:p>
    <w:p w14:paraId="719C15A8" w14:textId="77777777" w:rsidR="00E73138" w:rsidRPr="007F7959" w:rsidRDefault="00E73138" w:rsidP="00E73138">
      <w:pPr>
        <w:rPr>
          <w:b/>
        </w:rPr>
      </w:pPr>
      <w:r w:rsidRPr="007F7959">
        <w:rPr>
          <w:b/>
        </w:rPr>
        <w:t>Seznam:</w:t>
      </w:r>
    </w:p>
    <w:p w14:paraId="0BF7CC24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3C5F292A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29BB10EB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884C6F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68D2938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173788A" w14:textId="77777777" w:rsidR="00E73138" w:rsidRPr="007F7959" w:rsidRDefault="00E73138" w:rsidP="00E73138"/>
    <w:p w14:paraId="75E42AAF" w14:textId="77777777" w:rsidR="00E73138" w:rsidRPr="007F7959" w:rsidRDefault="00E73138" w:rsidP="00E73138"/>
    <w:p w14:paraId="4D4672C9" w14:textId="77777777" w:rsidR="007C1EA5" w:rsidRPr="007F7959" w:rsidRDefault="007C1EA5" w:rsidP="00E73138"/>
    <w:p w14:paraId="22AE6290" w14:textId="77777777" w:rsidR="007C1EA5" w:rsidRPr="007F7959" w:rsidRDefault="007C1EA5" w:rsidP="00E73138"/>
    <w:p w14:paraId="1707E41D" w14:textId="77777777" w:rsidR="007C1EA5" w:rsidRPr="007F7959" w:rsidRDefault="007C1EA5" w:rsidP="00E73138"/>
    <w:p w14:paraId="24C6F00C" w14:textId="10501D5C" w:rsidR="00E73138" w:rsidRPr="007F7959" w:rsidRDefault="00411EBB" w:rsidP="00E73138">
      <w:pPr>
        <w:pStyle w:val="titul2"/>
      </w:pPr>
      <w:r>
        <w:t>C</w:t>
      </w:r>
      <w:r w:rsidR="00E73138" w:rsidRPr="007F7959">
        <w:t>.</w:t>
      </w:r>
      <w:r w:rsidR="00154AB2" w:rsidRPr="007F7959">
        <w:t xml:space="preserve"> </w:t>
      </w:r>
      <w:r>
        <w:t>SITUAČNÍ VÝKRESY</w:t>
      </w:r>
    </w:p>
    <w:p w14:paraId="7EF3C915" w14:textId="77777777" w:rsidR="00E73138" w:rsidRPr="007F7959" w:rsidRDefault="00E73138" w:rsidP="00E73138">
      <w:pPr>
        <w:ind w:left="360"/>
      </w:pPr>
    </w:p>
    <w:p w14:paraId="69762AD4" w14:textId="77777777" w:rsidR="00E73138" w:rsidRPr="007F7959" w:rsidRDefault="00E73138" w:rsidP="00E73138">
      <w:pPr>
        <w:ind w:left="360"/>
      </w:pPr>
    </w:p>
    <w:p w14:paraId="7555FF1F" w14:textId="77777777" w:rsidR="00E73138" w:rsidRPr="007F7959" w:rsidRDefault="00E73138" w:rsidP="00E73138">
      <w:pPr>
        <w:ind w:left="360"/>
      </w:pPr>
    </w:p>
    <w:p w14:paraId="7F294EFB" w14:textId="77777777" w:rsidR="00E73138" w:rsidRPr="007F7959" w:rsidRDefault="00E73138" w:rsidP="00E73138">
      <w:pPr>
        <w:ind w:left="360"/>
      </w:pPr>
    </w:p>
    <w:p w14:paraId="7F04572A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SEZNAM PŘÍLOH:</w:t>
      </w:r>
    </w:p>
    <w:p w14:paraId="6490EA81" w14:textId="77777777" w:rsidR="005557F2" w:rsidRPr="003A5417" w:rsidRDefault="005557F2" w:rsidP="005557F2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68147A2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C1 SITUAČNÍ VÝKRES ŠIRŠÍCH VZTAHŮ</w:t>
      </w:r>
    </w:p>
    <w:p w14:paraId="48A5D37D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C2 KATASTRÁLNÍ SITUAČNÍ VÝKRES</w:t>
      </w:r>
    </w:p>
    <w:p w14:paraId="0A53AD2A" w14:textId="5C357B3C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C3 KOORDINAČNÍ SITUAČNÍ VÝKRES</w:t>
      </w:r>
    </w:p>
    <w:p w14:paraId="4726EC90" w14:textId="59953376" w:rsidR="005557F2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C4</w:t>
      </w:r>
      <w:r w:rsidRPr="003A54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SITUACE </w:t>
      </w:r>
      <w:r w:rsidRPr="003A5417">
        <w:rPr>
          <w:sz w:val="24"/>
          <w:szCs w:val="24"/>
        </w:rPr>
        <w:t>BEZBARIÉROV</w:t>
      </w:r>
      <w:r>
        <w:rPr>
          <w:sz w:val="24"/>
          <w:szCs w:val="24"/>
        </w:rPr>
        <w:t>ÝCH</w:t>
      </w:r>
      <w:r w:rsidRPr="003A5417">
        <w:rPr>
          <w:sz w:val="24"/>
          <w:szCs w:val="24"/>
        </w:rPr>
        <w:t xml:space="preserve"> ÚPRAV</w:t>
      </w:r>
    </w:p>
    <w:p w14:paraId="4EF7443B" w14:textId="09E0F0B3" w:rsidR="00A433B5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C5 </w:t>
      </w:r>
      <w:r w:rsidR="00A433B5">
        <w:rPr>
          <w:sz w:val="24"/>
          <w:szCs w:val="24"/>
        </w:rPr>
        <w:t>ZÁKRES NOVOSTAVBY V KM</w:t>
      </w:r>
    </w:p>
    <w:p w14:paraId="4254B916" w14:textId="55991AE3" w:rsidR="005557F2" w:rsidRDefault="00A433B5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C6 </w:t>
      </w:r>
      <w:r w:rsidR="005557F2">
        <w:rPr>
          <w:sz w:val="24"/>
          <w:szCs w:val="24"/>
        </w:rPr>
        <w:t>GEODETICKÝ VYTYČOVACÍ PLÁN</w:t>
      </w:r>
    </w:p>
    <w:p w14:paraId="6EC7E3CC" w14:textId="77777777" w:rsidR="007C1EA5" w:rsidRPr="007F7959" w:rsidRDefault="007C1EA5" w:rsidP="00E73138">
      <w:pPr>
        <w:ind w:left="360"/>
      </w:pPr>
    </w:p>
    <w:p w14:paraId="057B099E" w14:textId="77777777" w:rsidR="007C1EA5" w:rsidRPr="007F7959" w:rsidRDefault="007C1EA5" w:rsidP="00E73138">
      <w:pPr>
        <w:ind w:left="360"/>
      </w:pPr>
    </w:p>
    <w:p w14:paraId="5C2C934A" w14:textId="023BC11B" w:rsidR="00E73138" w:rsidRDefault="00E73138" w:rsidP="00E73138">
      <w:pPr>
        <w:ind w:left="360"/>
      </w:pPr>
    </w:p>
    <w:p w14:paraId="496BE234" w14:textId="4AD1C3FA" w:rsidR="00411EBB" w:rsidRDefault="00411EBB" w:rsidP="00E73138">
      <w:pPr>
        <w:ind w:left="360"/>
      </w:pPr>
    </w:p>
    <w:p w14:paraId="0C48CE86" w14:textId="602793AA" w:rsidR="00A433B5" w:rsidRDefault="00A433B5" w:rsidP="00E73138">
      <w:pPr>
        <w:ind w:left="360"/>
      </w:pPr>
    </w:p>
    <w:p w14:paraId="6958C84E" w14:textId="77777777" w:rsidR="00A433B5" w:rsidRPr="007F7959" w:rsidRDefault="00A433B5" w:rsidP="00E73138">
      <w:pPr>
        <w:ind w:left="360"/>
      </w:pPr>
    </w:p>
    <w:p w14:paraId="351B741F" w14:textId="77777777" w:rsidR="00E73138" w:rsidRPr="007F7959" w:rsidRDefault="00E73138" w:rsidP="00E73138">
      <w:pPr>
        <w:ind w:left="360"/>
      </w:pPr>
    </w:p>
    <w:p w14:paraId="7784123D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60D870D3" w14:textId="77777777" w:rsidR="00135096" w:rsidRPr="000F41A0" w:rsidRDefault="00135096" w:rsidP="00135096">
      <w:pPr>
        <w:spacing w:line="286" w:lineRule="atLeast"/>
        <w:ind w:left="3261" w:hanging="3261"/>
        <w:rPr>
          <w:sz w:val="28"/>
        </w:rPr>
      </w:pPr>
      <w:r w:rsidRPr="000F41A0">
        <w:rPr>
          <w:b/>
          <w:sz w:val="28"/>
        </w:rPr>
        <w:t xml:space="preserve">Investor: </w:t>
      </w:r>
      <w:r w:rsidRPr="000F41A0">
        <w:rPr>
          <w:b/>
          <w:sz w:val="28"/>
        </w:rPr>
        <w:tab/>
      </w:r>
      <w:r w:rsidRPr="000F41A0">
        <w:rPr>
          <w:sz w:val="28"/>
        </w:rPr>
        <w:t xml:space="preserve">Statutární město Ostrava, městský obvod </w:t>
      </w:r>
      <w:proofErr w:type="gramStart"/>
      <w:r w:rsidRPr="000F41A0">
        <w:rPr>
          <w:sz w:val="28"/>
        </w:rPr>
        <w:t>Ostrava - Jih</w:t>
      </w:r>
      <w:proofErr w:type="gramEnd"/>
      <w:r w:rsidRPr="000F41A0">
        <w:rPr>
          <w:sz w:val="28"/>
        </w:rPr>
        <w:t>, Horní 791/3, 700 30 Ostrava-Hrabůvka</w:t>
      </w:r>
    </w:p>
    <w:p w14:paraId="6A6D38AC" w14:textId="77777777" w:rsidR="00135096" w:rsidRPr="000F41A0" w:rsidRDefault="00135096" w:rsidP="00135096">
      <w:pPr>
        <w:tabs>
          <w:tab w:val="left" w:pos="3261"/>
        </w:tabs>
        <w:spacing w:line="286" w:lineRule="atLeast"/>
        <w:rPr>
          <w:sz w:val="28"/>
        </w:rPr>
      </w:pPr>
      <w:r w:rsidRPr="000F41A0">
        <w:rPr>
          <w:b/>
          <w:sz w:val="28"/>
        </w:rPr>
        <w:t>Zodpovědný projektant:</w:t>
      </w:r>
      <w:r w:rsidRPr="000F41A0">
        <w:rPr>
          <w:sz w:val="28"/>
        </w:rPr>
        <w:t xml:space="preserve"> </w:t>
      </w:r>
      <w:r w:rsidRPr="000F41A0">
        <w:rPr>
          <w:sz w:val="28"/>
        </w:rPr>
        <w:tab/>
        <w:t>Ing. Ondřej Bojko</w:t>
      </w:r>
    </w:p>
    <w:p w14:paraId="7B241F82" w14:textId="77777777" w:rsidR="00135096" w:rsidRPr="000F41A0" w:rsidRDefault="00135096" w:rsidP="00135096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0F41A0">
        <w:rPr>
          <w:b/>
          <w:sz w:val="28"/>
        </w:rPr>
        <w:t>Stupeň PD:</w:t>
      </w:r>
      <w:r w:rsidRPr="000F41A0">
        <w:rPr>
          <w:sz w:val="28"/>
        </w:rPr>
        <w:tab/>
        <w:t xml:space="preserve">Dokumentace pro </w:t>
      </w:r>
      <w:r>
        <w:rPr>
          <w:sz w:val="28"/>
        </w:rPr>
        <w:t>provádění</w:t>
      </w:r>
      <w:r w:rsidRPr="000F41A0">
        <w:rPr>
          <w:sz w:val="28"/>
        </w:rPr>
        <w:t xml:space="preserve"> stavby (</w:t>
      </w:r>
      <w:r>
        <w:rPr>
          <w:sz w:val="28"/>
        </w:rPr>
        <w:t>DPS</w:t>
      </w:r>
      <w:r w:rsidRPr="000F41A0">
        <w:rPr>
          <w:sz w:val="28"/>
        </w:rPr>
        <w:t>)</w:t>
      </w:r>
      <w:bookmarkEnd w:id="0"/>
    </w:p>
    <w:p w14:paraId="33D9B630" w14:textId="77777777" w:rsidR="00135096" w:rsidRPr="00411EBB" w:rsidRDefault="00135096" w:rsidP="00135096">
      <w:pPr>
        <w:tabs>
          <w:tab w:val="left" w:pos="3261"/>
        </w:tabs>
      </w:pPr>
      <w:r w:rsidRPr="0088787F">
        <w:rPr>
          <w:b/>
          <w:sz w:val="28"/>
        </w:rPr>
        <w:t>Termín dokončení:</w:t>
      </w:r>
      <w:r w:rsidRPr="0088787F">
        <w:rPr>
          <w:sz w:val="28"/>
        </w:rPr>
        <w:tab/>
      </w:r>
      <w:r>
        <w:rPr>
          <w:sz w:val="28"/>
        </w:rPr>
        <w:t>červen</w:t>
      </w:r>
      <w:r w:rsidRPr="0088787F">
        <w:rPr>
          <w:sz w:val="28"/>
        </w:rPr>
        <w:t xml:space="preserve"> 202</w:t>
      </w:r>
      <w:r>
        <w:rPr>
          <w:sz w:val="28"/>
        </w:rPr>
        <w:t>2</w:t>
      </w:r>
    </w:p>
    <w:p w14:paraId="491F0062" w14:textId="75BFF9A0" w:rsidR="00087DFE" w:rsidRPr="00411EBB" w:rsidRDefault="00087DFE" w:rsidP="00135096">
      <w:pPr>
        <w:spacing w:line="286" w:lineRule="atLeast"/>
        <w:ind w:left="3261" w:hanging="3261"/>
      </w:pPr>
    </w:p>
    <w:sectPr w:rsidR="00087DFE" w:rsidRPr="00411EBB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B072B" w14:textId="77777777" w:rsidR="00880B0C" w:rsidRDefault="00880B0C" w:rsidP="00CB5FE0">
      <w:r>
        <w:separator/>
      </w:r>
    </w:p>
  </w:endnote>
  <w:endnote w:type="continuationSeparator" w:id="0">
    <w:p w14:paraId="1F4E5BB3" w14:textId="77777777" w:rsidR="00880B0C" w:rsidRDefault="00880B0C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4BC4839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A433B5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D00ADF">
      <w:rPr>
        <w:rStyle w:val="slostrnky"/>
        <w:noProof/>
        <w:color w:val="365F91"/>
      </w:rPr>
      <w:t>1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22C28" w14:textId="77777777" w:rsidR="00880B0C" w:rsidRDefault="00880B0C" w:rsidP="00CB5FE0">
      <w:r>
        <w:separator/>
      </w:r>
    </w:p>
  </w:footnote>
  <w:footnote w:type="continuationSeparator" w:id="0">
    <w:p w14:paraId="0390CABE" w14:textId="77777777" w:rsidR="00880B0C" w:rsidRDefault="00880B0C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FDA502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3F02" w14:textId="1690699C" w:rsidR="00A433B5" w:rsidRPr="000F41A0" w:rsidRDefault="00A433B5" w:rsidP="00A433B5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6842C1BC" wp14:editId="476C088A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40C2042" w14:textId="77777777" w:rsidR="00A433B5" w:rsidRDefault="00A433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564749">
    <w:abstractNumId w:val="0"/>
  </w:num>
  <w:num w:numId="2" w16cid:durableId="398019241">
    <w:abstractNumId w:val="1"/>
  </w:num>
  <w:num w:numId="3" w16cid:durableId="778764615">
    <w:abstractNumId w:val="21"/>
  </w:num>
  <w:num w:numId="4" w16cid:durableId="312763210">
    <w:abstractNumId w:val="16"/>
  </w:num>
  <w:num w:numId="5" w16cid:durableId="341779116">
    <w:abstractNumId w:val="23"/>
  </w:num>
  <w:num w:numId="6" w16cid:durableId="423654232">
    <w:abstractNumId w:val="24"/>
  </w:num>
  <w:num w:numId="7" w16cid:durableId="1809737794">
    <w:abstractNumId w:val="18"/>
  </w:num>
  <w:num w:numId="8" w16cid:durableId="1158575929">
    <w:abstractNumId w:val="19"/>
  </w:num>
  <w:num w:numId="9" w16cid:durableId="1756782304">
    <w:abstractNumId w:val="17"/>
  </w:num>
  <w:num w:numId="10" w16cid:durableId="354889040">
    <w:abstractNumId w:val="22"/>
  </w:num>
  <w:num w:numId="11" w16cid:durableId="2020351449">
    <w:abstractNumId w:val="20"/>
  </w:num>
  <w:num w:numId="12" w16cid:durableId="340470093">
    <w:abstractNumId w:val="17"/>
  </w:num>
  <w:num w:numId="13" w16cid:durableId="1614702803">
    <w:abstractNumId w:val="17"/>
  </w:num>
  <w:num w:numId="14" w16cid:durableId="1859737753">
    <w:abstractNumId w:val="17"/>
  </w:num>
  <w:num w:numId="15" w16cid:durableId="72631648">
    <w:abstractNumId w:val="17"/>
  </w:num>
  <w:num w:numId="16" w16cid:durableId="601694394">
    <w:abstractNumId w:val="17"/>
  </w:num>
  <w:num w:numId="17" w16cid:durableId="1089233226">
    <w:abstractNumId w:val="17"/>
  </w:num>
  <w:num w:numId="18" w16cid:durableId="43622138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096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6673"/>
    <w:rsid w:val="00877879"/>
    <w:rsid w:val="00877F7F"/>
    <w:rsid w:val="00880B0C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33B5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144DA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0ADF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489A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644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59</cp:revision>
  <cp:lastPrinted>2022-06-02T12:59:00Z</cp:lastPrinted>
  <dcterms:created xsi:type="dcterms:W3CDTF">2018-06-12T11:54:00Z</dcterms:created>
  <dcterms:modified xsi:type="dcterms:W3CDTF">2022-06-02T12:59:00Z</dcterms:modified>
</cp:coreProperties>
</file>